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6D3B2" w14:textId="77777777" w:rsidR="00DC2975" w:rsidRDefault="00DC2975" w:rsidP="005B0AA8">
      <w:pPr>
        <w:suppressAutoHyphens w:val="0"/>
        <w:rPr>
          <w:b/>
          <w:i/>
          <w:sz w:val="22"/>
          <w:szCs w:val="22"/>
        </w:rPr>
      </w:pPr>
    </w:p>
    <w:p w14:paraId="5AA40F15" w14:textId="769F7E33" w:rsidR="00F52747" w:rsidRPr="00E62BAE" w:rsidRDefault="00F93C5A" w:rsidP="000D79B7">
      <w:pPr>
        <w:suppressAutoHyphens w:val="0"/>
        <w:jc w:val="right"/>
        <w:rPr>
          <w:b/>
          <w:i/>
          <w:sz w:val="22"/>
          <w:szCs w:val="22"/>
          <w:lang w:eastAsia="pl-PL"/>
        </w:rPr>
      </w:pPr>
      <w:r w:rsidRPr="00E62BAE">
        <w:rPr>
          <w:b/>
          <w:i/>
          <w:sz w:val="22"/>
          <w:szCs w:val="22"/>
        </w:rPr>
        <w:t xml:space="preserve">Załącznik nr </w:t>
      </w:r>
      <w:r w:rsidR="002C3D2C">
        <w:rPr>
          <w:b/>
          <w:i/>
          <w:sz w:val="22"/>
          <w:szCs w:val="22"/>
        </w:rPr>
        <w:t>4</w:t>
      </w:r>
      <w:r w:rsidR="000D79B7">
        <w:rPr>
          <w:b/>
          <w:i/>
          <w:sz w:val="22"/>
          <w:szCs w:val="22"/>
        </w:rPr>
        <w:t xml:space="preserve"> do SWZ</w:t>
      </w:r>
    </w:p>
    <w:p w14:paraId="62E3740A" w14:textId="77777777" w:rsidR="009F719B" w:rsidRDefault="009F719B" w:rsidP="009F719B">
      <w:pPr>
        <w:pStyle w:val="Tekstpodstawowy2"/>
        <w:tabs>
          <w:tab w:val="left" w:pos="7655"/>
        </w:tabs>
        <w:rPr>
          <w:rFonts w:eastAsia="Calibri"/>
          <w:b/>
          <w:bCs/>
          <w:i/>
          <w:sz w:val="22"/>
          <w:szCs w:val="22"/>
          <w:lang w:eastAsia="en-US"/>
        </w:rPr>
      </w:pPr>
    </w:p>
    <w:p w14:paraId="4AE7948D" w14:textId="77777777" w:rsidR="00516F60" w:rsidRDefault="00516F60" w:rsidP="00516F60">
      <w:pPr>
        <w:pStyle w:val="Bezodstpw"/>
        <w:rPr>
          <w:b/>
        </w:rPr>
      </w:pPr>
    </w:p>
    <w:p w14:paraId="313AB4CC" w14:textId="77777777" w:rsidR="00516F60" w:rsidRDefault="00516F60" w:rsidP="00516F60">
      <w:pPr>
        <w:pStyle w:val="Bezodstpw"/>
        <w:rPr>
          <w:b/>
        </w:rPr>
      </w:pPr>
      <w:r w:rsidRPr="000D2021">
        <w:rPr>
          <w:b/>
        </w:rPr>
        <w:t>WYKONAWCA:</w:t>
      </w:r>
    </w:p>
    <w:p w14:paraId="3436CC34" w14:textId="77777777" w:rsidR="00516F60" w:rsidRPr="000D2021" w:rsidRDefault="00516F60" w:rsidP="00516F60">
      <w:pPr>
        <w:pStyle w:val="Bezodstpw"/>
        <w:rPr>
          <w:b/>
        </w:rPr>
      </w:pPr>
    </w:p>
    <w:p w14:paraId="3544B56B" w14:textId="77777777" w:rsidR="00516F60" w:rsidRPr="00A22DCF" w:rsidRDefault="00516F60" w:rsidP="00516F60">
      <w:pPr>
        <w:pStyle w:val="Bezodstpw"/>
      </w:pPr>
      <w:r w:rsidRPr="00A22DCF">
        <w:t>……………………………………</w:t>
      </w:r>
    </w:p>
    <w:p w14:paraId="27F08B23" w14:textId="77777777" w:rsidR="00516F60" w:rsidRPr="00842991" w:rsidRDefault="0099763D" w:rsidP="00516F60">
      <w:pPr>
        <w:pStyle w:val="Bezodstpw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</w:t>
      </w:r>
      <w:r w:rsidR="00516F60" w:rsidRPr="00842991">
        <w:rPr>
          <w:i/>
          <w:sz w:val="16"/>
          <w:szCs w:val="16"/>
        </w:rPr>
        <w:t>)</w:t>
      </w:r>
    </w:p>
    <w:p w14:paraId="52167935" w14:textId="77777777" w:rsidR="00516F60" w:rsidRDefault="00516F60" w:rsidP="00516F60">
      <w:pPr>
        <w:pStyle w:val="Bezodstpw"/>
        <w:rPr>
          <w:u w:val="single"/>
        </w:rPr>
      </w:pPr>
    </w:p>
    <w:p w14:paraId="3822F64D" w14:textId="77777777" w:rsidR="000F2F5F" w:rsidRDefault="000F2F5F" w:rsidP="00570A3A">
      <w:pPr>
        <w:pStyle w:val="Bezodstpw"/>
        <w:jc w:val="both"/>
        <w:rPr>
          <w:szCs w:val="22"/>
        </w:rPr>
      </w:pPr>
    </w:p>
    <w:p w14:paraId="304FB021" w14:textId="77777777" w:rsidR="00F936ED" w:rsidRDefault="00F936ED" w:rsidP="00570A3A">
      <w:pPr>
        <w:pStyle w:val="Bezodstpw"/>
        <w:jc w:val="both"/>
        <w:rPr>
          <w:szCs w:val="22"/>
        </w:rPr>
      </w:pPr>
    </w:p>
    <w:p w14:paraId="022B23AF" w14:textId="33099886" w:rsidR="00637565" w:rsidRDefault="00637565" w:rsidP="00637565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  <w:r w:rsidRPr="00E70193">
        <w:rPr>
          <w:rFonts w:eastAsia="Calibri"/>
          <w:b/>
          <w:bCs/>
          <w:i/>
          <w:szCs w:val="22"/>
          <w:lang w:eastAsia="en-US"/>
        </w:rPr>
        <w:t>OŚWIADCZENIE</w:t>
      </w:r>
    </w:p>
    <w:p w14:paraId="4C04AA1E" w14:textId="77777777" w:rsidR="00637565" w:rsidRPr="00E70193" w:rsidRDefault="00637565" w:rsidP="00637565">
      <w:pPr>
        <w:pStyle w:val="Bezodstpw"/>
        <w:jc w:val="center"/>
        <w:rPr>
          <w:rFonts w:eastAsia="Calibri"/>
          <w:b/>
          <w:bCs/>
          <w:i/>
          <w:sz w:val="20"/>
          <w:lang w:eastAsia="en-US"/>
        </w:rPr>
      </w:pPr>
      <w:r w:rsidRPr="00E70193">
        <w:rPr>
          <w:rFonts w:eastAsia="Calibri"/>
          <w:b/>
          <w:bCs/>
          <w:i/>
          <w:sz w:val="20"/>
          <w:lang w:eastAsia="en-US"/>
        </w:rPr>
        <w:t>WYKONAWCY/</w:t>
      </w:r>
      <w:r w:rsidRPr="00E70193">
        <w:rPr>
          <w:b/>
          <w:sz w:val="20"/>
        </w:rPr>
        <w:t xml:space="preserve"> </w:t>
      </w:r>
      <w:r w:rsidRPr="00E70193">
        <w:rPr>
          <w:b/>
          <w:i/>
          <w:sz w:val="20"/>
        </w:rPr>
        <w:t>WYKONAWCY WSPÓLNIE UBIEGAJĄCEGO SIĘ O UDZIELENIE ZAMÓWIENIA</w:t>
      </w:r>
    </w:p>
    <w:p w14:paraId="69FF2DEB" w14:textId="77777777" w:rsidR="00637565" w:rsidRDefault="00637565" w:rsidP="00637565">
      <w:pPr>
        <w:pStyle w:val="Tekstpodstawowy2"/>
        <w:tabs>
          <w:tab w:val="left" w:pos="7655"/>
        </w:tabs>
        <w:jc w:val="center"/>
        <w:rPr>
          <w:rFonts w:eastAsia="Calibri"/>
          <w:b/>
          <w:bCs/>
          <w:i/>
          <w:sz w:val="22"/>
          <w:szCs w:val="22"/>
          <w:lang w:eastAsia="en-US"/>
        </w:rPr>
      </w:pPr>
      <w:r w:rsidRPr="009F719B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składane na podstawie art. 125 ust. 1 </w:t>
      </w:r>
      <w:r w:rsidRPr="009F719B">
        <w:rPr>
          <w:rFonts w:eastAsia="Calibri"/>
          <w:b/>
          <w:bCs/>
          <w:i/>
          <w:sz w:val="22"/>
          <w:szCs w:val="22"/>
          <w:lang w:eastAsia="en-US"/>
        </w:rPr>
        <w:t xml:space="preserve">ustawy </w:t>
      </w:r>
      <w:r>
        <w:rPr>
          <w:rFonts w:eastAsia="Calibri"/>
          <w:b/>
          <w:bCs/>
          <w:i/>
          <w:sz w:val="22"/>
          <w:szCs w:val="22"/>
          <w:lang w:eastAsia="en-US"/>
        </w:rPr>
        <w:t>Pzp</w:t>
      </w:r>
    </w:p>
    <w:p w14:paraId="6E922CA6" w14:textId="77777777" w:rsidR="009270EF" w:rsidRPr="00B804F8" w:rsidRDefault="009270EF" w:rsidP="009270EF">
      <w:pPr>
        <w:pStyle w:val="Bezodstpw"/>
        <w:jc w:val="center"/>
        <w:rPr>
          <w:b/>
          <w:u w:val="single"/>
        </w:rPr>
      </w:pPr>
      <w:r w:rsidRPr="00B804F8">
        <w:rPr>
          <w:b/>
          <w:u w:val="single"/>
        </w:rPr>
        <w:t>dotyczące</w:t>
      </w:r>
    </w:p>
    <w:p w14:paraId="78C7C534" w14:textId="77777777" w:rsidR="009270EF" w:rsidRDefault="009270EF" w:rsidP="009270EF">
      <w:pPr>
        <w:pStyle w:val="Bezodstpw"/>
        <w:jc w:val="center"/>
        <w:rPr>
          <w:b/>
          <w:szCs w:val="22"/>
        </w:rPr>
      </w:pPr>
    </w:p>
    <w:p w14:paraId="22E54CA9" w14:textId="77777777" w:rsidR="009270EF" w:rsidRPr="009270EF" w:rsidRDefault="009270EF" w:rsidP="009270EF">
      <w:pPr>
        <w:pStyle w:val="Bezodstpw"/>
        <w:jc w:val="center"/>
        <w:rPr>
          <w:b/>
          <w:i/>
          <w:iCs/>
          <w:szCs w:val="22"/>
        </w:rPr>
      </w:pPr>
      <w:r w:rsidRPr="009270EF">
        <w:rPr>
          <w:b/>
          <w:i/>
          <w:iCs/>
          <w:szCs w:val="22"/>
        </w:rPr>
        <w:t>aktualność informacji zawartych w oświadczeniu, o którym mowa w art. 125 ust. 1 ustawy Pzp</w:t>
      </w:r>
    </w:p>
    <w:p w14:paraId="51BAB11B" w14:textId="77777777" w:rsidR="009270EF" w:rsidRPr="009270EF" w:rsidRDefault="009270EF" w:rsidP="009270EF">
      <w:pPr>
        <w:pStyle w:val="Bezodstpw"/>
        <w:jc w:val="center"/>
        <w:rPr>
          <w:b/>
          <w:i/>
          <w:iCs/>
          <w:szCs w:val="22"/>
        </w:rPr>
      </w:pPr>
    </w:p>
    <w:p w14:paraId="02293E1E" w14:textId="77777777" w:rsidR="009270EF" w:rsidRPr="009270EF" w:rsidRDefault="009270EF" w:rsidP="009270EF">
      <w:pPr>
        <w:pStyle w:val="Bezodstpw"/>
        <w:jc w:val="center"/>
        <w:rPr>
          <w:b/>
          <w:i/>
          <w:iCs/>
        </w:rPr>
      </w:pPr>
      <w:r w:rsidRPr="009270EF">
        <w:rPr>
          <w:b/>
          <w:i/>
          <w:iCs/>
        </w:rPr>
        <w:t xml:space="preserve">przynależności lub braku przynależności do tej samej grupy kapitałowej, </w:t>
      </w:r>
    </w:p>
    <w:p w14:paraId="0340A832" w14:textId="77777777" w:rsidR="009270EF" w:rsidRPr="009270EF" w:rsidRDefault="009270EF" w:rsidP="009270EF">
      <w:pPr>
        <w:pStyle w:val="Bezodstpw"/>
        <w:jc w:val="center"/>
        <w:rPr>
          <w:b/>
          <w:bCs/>
          <w:i/>
          <w:iCs/>
        </w:rPr>
      </w:pPr>
      <w:r w:rsidRPr="009270EF">
        <w:rPr>
          <w:b/>
          <w:i/>
          <w:iCs/>
        </w:rPr>
        <w:t xml:space="preserve">o której mowa w art. 108 ust. 1 pkt. 5 ustawy </w:t>
      </w:r>
      <w:r w:rsidRPr="009270EF">
        <w:rPr>
          <w:b/>
          <w:bCs/>
          <w:i/>
          <w:iCs/>
        </w:rPr>
        <w:t>Pzp</w:t>
      </w:r>
    </w:p>
    <w:p w14:paraId="58C5B04E" w14:textId="77777777" w:rsidR="00637565" w:rsidRDefault="00637565" w:rsidP="00637565">
      <w:pPr>
        <w:rPr>
          <w:rFonts w:eastAsia="MS Mincho"/>
        </w:rPr>
      </w:pPr>
    </w:p>
    <w:p w14:paraId="7D3D30FE" w14:textId="77777777" w:rsidR="00E642F9" w:rsidRDefault="00E642F9" w:rsidP="00E642F9">
      <w:pPr>
        <w:pStyle w:val="Bezodstpw"/>
        <w:jc w:val="both"/>
      </w:pPr>
      <w:r w:rsidRPr="00570A3A">
        <w:t>Na potrzeby postępowania o udzielenie zamówienia publicznego</w:t>
      </w:r>
      <w:r>
        <w:t xml:space="preserve"> </w:t>
      </w:r>
      <w:r w:rsidRPr="00570A3A">
        <w:t xml:space="preserve">pn. </w:t>
      </w:r>
    </w:p>
    <w:p w14:paraId="2F8D7B15" w14:textId="34CB4CF9" w:rsidR="00E642F9" w:rsidRDefault="00E642F9" w:rsidP="00E642F9">
      <w:pPr>
        <w:pStyle w:val="Bezodstpw"/>
        <w:ind w:right="-57"/>
        <w:jc w:val="both"/>
      </w:pPr>
      <w:r>
        <w:rPr>
          <w:b/>
          <w:i/>
        </w:rPr>
        <w:t>„</w:t>
      </w:r>
      <w:bookmarkStart w:id="0" w:name="_Hlk216779819"/>
      <w:r w:rsidR="00FB6E18">
        <w:rPr>
          <w:b/>
          <w:i/>
        </w:rPr>
        <w:t xml:space="preserve">DOSTAWA </w:t>
      </w:r>
      <w:r w:rsidR="00FB6E18">
        <w:rPr>
          <w:b/>
          <w:bCs/>
          <w:i/>
          <w:szCs w:val="22"/>
        </w:rPr>
        <w:t>SPRZĘTU KOMPUTEROWEGO I OPROGRAMOWANIA WRAZ Z WDROŻENIEM</w:t>
      </w:r>
      <w:bookmarkEnd w:id="0"/>
      <w:r>
        <w:rPr>
          <w:b/>
          <w:i/>
        </w:rPr>
        <w:t>”</w:t>
      </w:r>
      <w:r w:rsidRPr="004B32AC">
        <w:t xml:space="preserve"> </w:t>
      </w:r>
    </w:p>
    <w:p w14:paraId="61B7A360" w14:textId="18283029" w:rsidR="00E642F9" w:rsidRDefault="00E642F9" w:rsidP="00E642F9">
      <w:pPr>
        <w:pStyle w:val="Bezodstpw"/>
        <w:ind w:right="-57"/>
        <w:jc w:val="both"/>
        <w:rPr>
          <w:iCs/>
          <w:szCs w:val="22"/>
        </w:rPr>
      </w:pPr>
      <w:r w:rsidRPr="009E0AF3">
        <w:rPr>
          <w:szCs w:val="22"/>
        </w:rPr>
        <w:t>w zakresie projektu „Wdrożenie e-usług w</w:t>
      </w:r>
      <w:r>
        <w:rPr>
          <w:szCs w:val="22"/>
        </w:rPr>
        <w:t> </w:t>
      </w:r>
      <w:r w:rsidRPr="009E0AF3">
        <w:rPr>
          <w:szCs w:val="22"/>
        </w:rPr>
        <w:t>Samodzielnym Publicznym Zespole Opieki Zdrowotnej w</w:t>
      </w:r>
      <w:r>
        <w:rPr>
          <w:szCs w:val="22"/>
        </w:rPr>
        <w:t> </w:t>
      </w:r>
      <w:r w:rsidRPr="009E0AF3">
        <w:rPr>
          <w:szCs w:val="22"/>
        </w:rPr>
        <w:t xml:space="preserve">Leżajsku” w ramach Krajowego Planu Odbudowy i Zwiększania Odporności Komponent D „Efektywność, dostępność i jakość systemu ochrony zdrowia” </w:t>
      </w:r>
      <w:r w:rsidRPr="009E0AF3">
        <w:rPr>
          <w:iCs/>
          <w:szCs w:val="22"/>
        </w:rPr>
        <w:t>Inwestycja D1.1.2 „Przyspieszenie procesów transformacji cyfrowej ochrony zdrowia poprzez dalszy rozwój usług cyfrowych w ochronie zdrowia”</w:t>
      </w:r>
    </w:p>
    <w:p w14:paraId="5D039668" w14:textId="77777777" w:rsidR="00E642F9" w:rsidRDefault="00E642F9" w:rsidP="00E642F9">
      <w:pPr>
        <w:pStyle w:val="Bezodstpw"/>
        <w:ind w:right="-57"/>
        <w:jc w:val="both"/>
      </w:pPr>
      <w:r w:rsidRPr="00570A3A">
        <w:t xml:space="preserve">prowadzonego przez </w:t>
      </w:r>
      <w:r>
        <w:t>Samodzielny Publiczny Zespół Opieki Zdrowotnej w Leżajsku</w:t>
      </w:r>
      <w:r w:rsidRPr="00570A3A">
        <w:t xml:space="preserve">, </w:t>
      </w:r>
    </w:p>
    <w:p w14:paraId="32DA6122" w14:textId="6DADE946" w:rsidR="003B663A" w:rsidRDefault="00E642F9" w:rsidP="00E642F9">
      <w:pPr>
        <w:pStyle w:val="Bezodstpw"/>
        <w:jc w:val="both"/>
      </w:pPr>
      <w:r w:rsidRPr="00570A3A">
        <w:t>oświadczam, co następuje:</w:t>
      </w:r>
    </w:p>
    <w:p w14:paraId="5A1A56B8" w14:textId="77777777" w:rsidR="00637565" w:rsidRDefault="00637565" w:rsidP="00637565">
      <w:pPr>
        <w:pStyle w:val="Bezodstpw"/>
        <w:rPr>
          <w:b/>
          <w:u w:val="single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98"/>
      </w:tblGrid>
      <w:tr w:rsidR="00637565" w14:paraId="4D18ABEA" w14:textId="77777777" w:rsidTr="00637565">
        <w:tc>
          <w:tcPr>
            <w:tcW w:w="9498" w:type="dxa"/>
            <w:shd w:val="clear" w:color="auto" w:fill="C6D9F1" w:themeFill="text2" w:themeFillTint="33"/>
          </w:tcPr>
          <w:p w14:paraId="57149EB0" w14:textId="77777777" w:rsidR="00637565" w:rsidRPr="00582EC6" w:rsidRDefault="00637565" w:rsidP="00637565">
            <w:pPr>
              <w:pStyle w:val="Bezodstpw"/>
              <w:rPr>
                <w:b/>
                <w:highlight w:val="lightGray"/>
              </w:rPr>
            </w:pPr>
            <w:r w:rsidRPr="00582EC6">
              <w:rPr>
                <w:b/>
              </w:rPr>
              <w:t>OŚWIADCZENIA DOTYCZĄCE PODSTAW WYKLUCZENIA:</w:t>
            </w:r>
          </w:p>
        </w:tc>
      </w:tr>
    </w:tbl>
    <w:p w14:paraId="46881204" w14:textId="77777777" w:rsidR="00637565" w:rsidRDefault="00637565" w:rsidP="00637565">
      <w:pPr>
        <w:pStyle w:val="Bezodstpw"/>
        <w:jc w:val="both"/>
      </w:pPr>
    </w:p>
    <w:p w14:paraId="06A97830" w14:textId="77777777" w:rsidR="009270EF" w:rsidRPr="00405E9E" w:rsidRDefault="009270EF">
      <w:pPr>
        <w:pStyle w:val="Bezodstpw"/>
        <w:numPr>
          <w:ilvl w:val="0"/>
          <w:numId w:val="13"/>
        </w:numPr>
        <w:ind w:left="284" w:hanging="284"/>
        <w:jc w:val="both"/>
        <w:rPr>
          <w:szCs w:val="22"/>
        </w:rPr>
      </w:pPr>
      <w:r>
        <w:rPr>
          <w:szCs w:val="22"/>
        </w:rPr>
        <w:t xml:space="preserve">Potwierdzam/y </w:t>
      </w:r>
      <w:r w:rsidRPr="00405E9E">
        <w:rPr>
          <w:szCs w:val="22"/>
        </w:rPr>
        <w:t xml:space="preserve">aktualność informacji zawartych w oświadczeniu, o którym mowa w art. 125 ust. 1 ustawy Pzp, w zakresie podstaw wykluczenia z postępowania, o których mowa w: </w:t>
      </w:r>
    </w:p>
    <w:p w14:paraId="2E747A5E" w14:textId="77777777" w:rsidR="009270EF" w:rsidRPr="00882799" w:rsidRDefault="009270EF">
      <w:pPr>
        <w:pStyle w:val="Default"/>
        <w:widowControl/>
        <w:numPr>
          <w:ilvl w:val="0"/>
          <w:numId w:val="15"/>
        </w:numPr>
        <w:suppressAutoHyphens w:val="0"/>
        <w:autoSpaceDN w:val="0"/>
        <w:adjustRightInd w:val="0"/>
        <w:ind w:left="567" w:hanging="283"/>
        <w:jc w:val="both"/>
        <w:rPr>
          <w:sz w:val="22"/>
          <w:szCs w:val="22"/>
        </w:rPr>
      </w:pPr>
      <w:r w:rsidRPr="00882799">
        <w:rPr>
          <w:sz w:val="22"/>
          <w:szCs w:val="22"/>
        </w:rPr>
        <w:t>art. 108 ust. 1 pkt 3 ustawy</w:t>
      </w:r>
      <w:r>
        <w:rPr>
          <w:sz w:val="22"/>
          <w:szCs w:val="22"/>
        </w:rPr>
        <w:t xml:space="preserve"> Pzp</w:t>
      </w:r>
      <w:r w:rsidRPr="00882799">
        <w:rPr>
          <w:sz w:val="22"/>
          <w:szCs w:val="22"/>
        </w:rPr>
        <w:t xml:space="preserve">, </w:t>
      </w:r>
    </w:p>
    <w:p w14:paraId="45873314" w14:textId="77777777" w:rsidR="009270EF" w:rsidRPr="00882799" w:rsidRDefault="009270EF">
      <w:pPr>
        <w:pStyle w:val="Default"/>
        <w:widowControl/>
        <w:numPr>
          <w:ilvl w:val="0"/>
          <w:numId w:val="15"/>
        </w:numPr>
        <w:suppressAutoHyphens w:val="0"/>
        <w:autoSpaceDN w:val="0"/>
        <w:adjustRightInd w:val="0"/>
        <w:ind w:left="567" w:hanging="283"/>
        <w:jc w:val="both"/>
        <w:rPr>
          <w:sz w:val="22"/>
          <w:szCs w:val="22"/>
        </w:rPr>
      </w:pPr>
      <w:r w:rsidRPr="00882799">
        <w:rPr>
          <w:sz w:val="22"/>
          <w:szCs w:val="22"/>
        </w:rPr>
        <w:t>art. 108 ust. 1 pkt 4 ustawy</w:t>
      </w:r>
      <w:r>
        <w:rPr>
          <w:sz w:val="22"/>
          <w:szCs w:val="22"/>
        </w:rPr>
        <w:t xml:space="preserve"> Pzp</w:t>
      </w:r>
      <w:r w:rsidRPr="00882799">
        <w:rPr>
          <w:sz w:val="22"/>
          <w:szCs w:val="22"/>
        </w:rPr>
        <w:t xml:space="preserve">, dotyczących orzeczenia zakazu ubiegania się o zamówienie publiczne tytułem środka zapobiegawczego, </w:t>
      </w:r>
    </w:p>
    <w:p w14:paraId="6EBF5251" w14:textId="77777777" w:rsidR="009270EF" w:rsidRPr="00882799" w:rsidRDefault="009270EF">
      <w:pPr>
        <w:pStyle w:val="Default"/>
        <w:widowControl/>
        <w:numPr>
          <w:ilvl w:val="0"/>
          <w:numId w:val="15"/>
        </w:numPr>
        <w:suppressAutoHyphens w:val="0"/>
        <w:autoSpaceDN w:val="0"/>
        <w:adjustRightInd w:val="0"/>
        <w:ind w:left="567" w:hanging="283"/>
        <w:jc w:val="both"/>
        <w:rPr>
          <w:sz w:val="22"/>
          <w:szCs w:val="22"/>
        </w:rPr>
      </w:pPr>
      <w:r w:rsidRPr="00882799">
        <w:rPr>
          <w:sz w:val="22"/>
          <w:szCs w:val="22"/>
        </w:rPr>
        <w:t>art. 108 ust. 1 pkt 5 ustawy</w:t>
      </w:r>
      <w:r>
        <w:rPr>
          <w:sz w:val="22"/>
          <w:szCs w:val="22"/>
        </w:rPr>
        <w:t xml:space="preserve"> Pzp</w:t>
      </w:r>
      <w:r w:rsidRPr="00882799">
        <w:rPr>
          <w:sz w:val="22"/>
          <w:szCs w:val="22"/>
        </w:rPr>
        <w:t>, dotyczących zawarcia z innymi wykonawcami p</w:t>
      </w:r>
      <w:r>
        <w:rPr>
          <w:sz w:val="22"/>
          <w:szCs w:val="22"/>
        </w:rPr>
        <w:t>orozumienia mającego na celu za</w:t>
      </w:r>
      <w:r w:rsidRPr="00882799">
        <w:rPr>
          <w:sz w:val="22"/>
          <w:szCs w:val="22"/>
        </w:rPr>
        <w:t xml:space="preserve">kłócenie konkurencji, </w:t>
      </w:r>
    </w:p>
    <w:p w14:paraId="3CC5D547" w14:textId="77777777" w:rsidR="009270EF" w:rsidRDefault="009270EF">
      <w:pPr>
        <w:pStyle w:val="Bezodstpw"/>
        <w:numPr>
          <w:ilvl w:val="0"/>
          <w:numId w:val="15"/>
        </w:numPr>
        <w:ind w:left="567" w:hanging="283"/>
        <w:jc w:val="both"/>
        <w:rPr>
          <w:szCs w:val="22"/>
        </w:rPr>
      </w:pPr>
      <w:r>
        <w:rPr>
          <w:szCs w:val="22"/>
        </w:rPr>
        <w:t>art. 108 ust. 1 pkt 6 ustawy Pzp.</w:t>
      </w:r>
    </w:p>
    <w:p w14:paraId="5F1FD5D7" w14:textId="77777777" w:rsidR="009270EF" w:rsidRPr="00405E9E" w:rsidRDefault="009270EF" w:rsidP="009270EF">
      <w:pPr>
        <w:pStyle w:val="Bezodstpw"/>
        <w:jc w:val="both"/>
        <w:rPr>
          <w:szCs w:val="22"/>
        </w:rPr>
      </w:pPr>
    </w:p>
    <w:p w14:paraId="0C93D558" w14:textId="77777777" w:rsidR="009270EF" w:rsidRPr="009075DB" w:rsidRDefault="009270EF">
      <w:pPr>
        <w:pStyle w:val="Bezodstpw"/>
        <w:numPr>
          <w:ilvl w:val="0"/>
          <w:numId w:val="13"/>
        </w:numPr>
        <w:ind w:left="284" w:hanging="284"/>
        <w:jc w:val="both"/>
        <w:rPr>
          <w:szCs w:val="22"/>
        </w:rPr>
      </w:pPr>
      <w:r>
        <w:rPr>
          <w:szCs w:val="24"/>
        </w:rPr>
        <w:t>O</w:t>
      </w:r>
      <w:r w:rsidRPr="009075DB">
        <w:rPr>
          <w:szCs w:val="24"/>
        </w:rPr>
        <w:t>świadczam</w:t>
      </w:r>
      <w:r>
        <w:rPr>
          <w:szCs w:val="24"/>
        </w:rPr>
        <w:t>/y</w:t>
      </w:r>
      <w:r w:rsidRPr="009075DB">
        <w:rPr>
          <w:szCs w:val="24"/>
        </w:rPr>
        <w:t>, że :</w:t>
      </w:r>
    </w:p>
    <w:p w14:paraId="1E6C4E90" w14:textId="77777777" w:rsidR="009270EF" w:rsidRDefault="009270EF">
      <w:pPr>
        <w:pStyle w:val="Bezodstpw"/>
        <w:numPr>
          <w:ilvl w:val="0"/>
          <w:numId w:val="14"/>
        </w:numPr>
        <w:ind w:left="567" w:hanging="283"/>
        <w:jc w:val="both"/>
      </w:pPr>
      <w:r>
        <w:t>nie należę/ymy do grupy kapitałowej</w:t>
      </w:r>
      <w:r>
        <w:rPr>
          <w:b/>
          <w:i/>
          <w:color w:val="FF0000"/>
        </w:rPr>
        <w:t>*</w:t>
      </w:r>
      <w:r>
        <w:t>, w rozumieniu ustawy z dnia 16 lutego 2007 r. o ochronie konkurencji i konsumentów (Dz. U. 2023 poz. 1689 z późn. zm.), z żadnym z wykonawców, którzy złożyli ofertę w przedmiotowym postępowaniu;</w:t>
      </w:r>
    </w:p>
    <w:p w14:paraId="3C0EA9A1" w14:textId="77777777" w:rsidR="009270EF" w:rsidRDefault="009270EF">
      <w:pPr>
        <w:pStyle w:val="Bezodstpw"/>
        <w:numPr>
          <w:ilvl w:val="0"/>
          <w:numId w:val="14"/>
        </w:numPr>
        <w:ind w:left="567" w:hanging="283"/>
        <w:jc w:val="both"/>
      </w:pPr>
      <w:r>
        <w:t>należę/ymy do grupy kapitałowej</w:t>
      </w:r>
      <w:r w:rsidRPr="00B804F8">
        <w:rPr>
          <w:b/>
          <w:i/>
          <w:color w:val="FF0000"/>
        </w:rPr>
        <w:t>*</w:t>
      </w:r>
      <w:r>
        <w:t xml:space="preserve"> w rozumieniu ustawy z dnia 16 lutego 2007 r. o ochronie konkurencji i konsumentów (Dz. U. 2023 poz. 1689 z późn. zm.), z następującymi wykonawcami, którzy złożyli ofertę/ofertę częściową w przedmiotowym postępowaniu:</w:t>
      </w:r>
    </w:p>
    <w:p w14:paraId="198E4BA0" w14:textId="77777777" w:rsidR="009270EF" w:rsidRDefault="009270EF">
      <w:pPr>
        <w:pStyle w:val="Bezodstpw"/>
        <w:numPr>
          <w:ilvl w:val="0"/>
          <w:numId w:val="16"/>
        </w:numPr>
        <w:spacing w:line="276" w:lineRule="auto"/>
        <w:ind w:left="851" w:hanging="284"/>
        <w:jc w:val="both"/>
      </w:pPr>
      <w:r>
        <w:t>……………………………………………...…………………........……………..…..……………</w:t>
      </w:r>
    </w:p>
    <w:p w14:paraId="02F7ED34" w14:textId="77777777" w:rsidR="009270EF" w:rsidRDefault="009270EF">
      <w:pPr>
        <w:pStyle w:val="Bezodstpw"/>
        <w:numPr>
          <w:ilvl w:val="0"/>
          <w:numId w:val="16"/>
        </w:numPr>
        <w:spacing w:line="276" w:lineRule="auto"/>
        <w:ind w:left="851" w:hanging="284"/>
        <w:jc w:val="both"/>
      </w:pPr>
      <w:r>
        <w:t>……………………………………………….……………………………….……….……………</w:t>
      </w:r>
    </w:p>
    <w:p w14:paraId="7C53A094" w14:textId="77777777" w:rsidR="009270EF" w:rsidRPr="00C97CE1" w:rsidRDefault="009270EF" w:rsidP="009270EF">
      <w:pPr>
        <w:ind w:left="284"/>
        <w:jc w:val="both"/>
      </w:pPr>
      <w:r w:rsidRPr="00966AF1">
        <w:rPr>
          <w:sz w:val="22"/>
          <w:szCs w:val="22"/>
        </w:rPr>
        <w:t xml:space="preserve">Jednocześnie załączam dokumenty i/lub informacje potwierdzającymi przygotowanie oferty, oferty częściowej niezależnie od innego </w:t>
      </w:r>
      <w:r>
        <w:rPr>
          <w:sz w:val="22"/>
          <w:szCs w:val="22"/>
        </w:rPr>
        <w:t>W</w:t>
      </w:r>
      <w:r w:rsidRPr="00966AF1">
        <w:rPr>
          <w:sz w:val="22"/>
          <w:szCs w:val="22"/>
        </w:rPr>
        <w:t>ykonawcy należącego do tej samej grupy kapitałowej.</w:t>
      </w:r>
      <w:r w:rsidRPr="00E73D7C">
        <w:rPr>
          <w:szCs w:val="22"/>
        </w:rPr>
        <w:t xml:space="preserve"> *</w:t>
      </w:r>
    </w:p>
    <w:p w14:paraId="2F4452EB" w14:textId="77777777" w:rsidR="009270EF" w:rsidRDefault="009270EF" w:rsidP="009270EF">
      <w:pPr>
        <w:pStyle w:val="Bezodstpw"/>
        <w:rPr>
          <w:b/>
          <w:i/>
          <w:color w:val="FF0000"/>
          <w:vertAlign w:val="superscript"/>
        </w:rPr>
      </w:pPr>
      <w:r>
        <w:rPr>
          <w:b/>
          <w:i/>
          <w:color w:val="FF0000"/>
        </w:rPr>
        <w:lastRenderedPageBreak/>
        <w:t>*</w:t>
      </w:r>
      <w:r>
        <w:rPr>
          <w:b/>
          <w:i/>
          <w:color w:val="FF0000"/>
          <w:vertAlign w:val="superscript"/>
        </w:rPr>
        <w:t xml:space="preserve"> niepotrzebne skreśli/usunąć</w:t>
      </w:r>
    </w:p>
    <w:p w14:paraId="2CF735FA" w14:textId="77777777" w:rsidR="00637565" w:rsidRDefault="00637565" w:rsidP="00637565">
      <w:pPr>
        <w:spacing w:line="360" w:lineRule="auto"/>
        <w:jc w:val="both"/>
        <w:rPr>
          <w:i/>
          <w:sz w:val="22"/>
          <w:szCs w:val="22"/>
        </w:rPr>
      </w:pPr>
    </w:p>
    <w:tbl>
      <w:tblPr>
        <w:tblStyle w:val="Tabela-Siatka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356"/>
      </w:tblGrid>
      <w:tr w:rsidR="00637565" w14:paraId="359AAAF0" w14:textId="77777777" w:rsidTr="00637565">
        <w:tc>
          <w:tcPr>
            <w:tcW w:w="9356" w:type="dxa"/>
            <w:shd w:val="clear" w:color="auto" w:fill="C6D9F1" w:themeFill="text2" w:themeFillTint="33"/>
          </w:tcPr>
          <w:p w14:paraId="4E5BDF84" w14:textId="77777777" w:rsidR="00637565" w:rsidRPr="000F2F5F" w:rsidRDefault="00637565" w:rsidP="008744E4">
            <w:pPr>
              <w:pStyle w:val="Bezodstpw"/>
              <w:ind w:left="-57"/>
              <w:rPr>
                <w:b/>
              </w:rPr>
            </w:pPr>
            <w:r w:rsidRPr="000F2F5F">
              <w:rPr>
                <w:b/>
              </w:rPr>
              <w:t>OŚWIADCZENIE DOTYCZĄCE PODANYCH INFORMACJI:</w:t>
            </w:r>
          </w:p>
        </w:tc>
      </w:tr>
    </w:tbl>
    <w:p w14:paraId="099C86D1" w14:textId="77777777" w:rsidR="00637565" w:rsidRPr="00637565" w:rsidRDefault="00637565" w:rsidP="00637565">
      <w:pPr>
        <w:pStyle w:val="Bezodstpw"/>
        <w:jc w:val="both"/>
        <w:rPr>
          <w:iCs/>
          <w:szCs w:val="22"/>
          <w:lang w:eastAsia="ar-SA"/>
        </w:rPr>
      </w:pPr>
    </w:p>
    <w:p w14:paraId="54ECBA4B" w14:textId="00D447A3" w:rsidR="00637565" w:rsidRPr="00261F84" w:rsidRDefault="00637565" w:rsidP="00637565">
      <w:pPr>
        <w:pStyle w:val="Bezodstpw"/>
        <w:jc w:val="both"/>
      </w:pPr>
      <w:r w:rsidRPr="00093C14">
        <w:rPr>
          <w:szCs w:val="21"/>
        </w:rPr>
        <w:t>Oświadczam</w:t>
      </w:r>
      <w:r>
        <w:rPr>
          <w:szCs w:val="21"/>
        </w:rPr>
        <w:t>/y</w:t>
      </w:r>
      <w:r w:rsidRPr="000F2F5F">
        <w:rPr>
          <w:szCs w:val="21"/>
        </w:rPr>
        <w:t>, że wszystkie informacje podane w powyższych oświadczeniach są aktualne i zgodne z</w:t>
      </w:r>
      <w:r>
        <w:rPr>
          <w:szCs w:val="21"/>
        </w:rPr>
        <w:t> </w:t>
      </w:r>
      <w:r w:rsidRPr="000F2F5F">
        <w:rPr>
          <w:szCs w:val="21"/>
        </w:rPr>
        <w:t xml:space="preserve">prawdą oraz zostały przedstawione z pełną świadomością konsekwencji wprowadzenia </w:t>
      </w:r>
      <w:r>
        <w:rPr>
          <w:szCs w:val="21"/>
        </w:rPr>
        <w:t>Z</w:t>
      </w:r>
      <w:r w:rsidRPr="000F2F5F">
        <w:rPr>
          <w:szCs w:val="21"/>
        </w:rPr>
        <w:t>amawiającego w</w:t>
      </w:r>
      <w:r>
        <w:rPr>
          <w:szCs w:val="21"/>
        </w:rPr>
        <w:t> </w:t>
      </w:r>
      <w:r w:rsidRPr="000F2F5F">
        <w:rPr>
          <w:szCs w:val="21"/>
        </w:rPr>
        <w:t>błąd przy przedstawianiu informacji</w:t>
      </w:r>
      <w:r>
        <w:rPr>
          <w:szCs w:val="21"/>
        </w:rPr>
        <w:t>.</w:t>
      </w:r>
    </w:p>
    <w:p w14:paraId="123E3350" w14:textId="77777777" w:rsidR="00637565" w:rsidRDefault="00637565" w:rsidP="003B663A">
      <w:pPr>
        <w:rPr>
          <w:szCs w:val="22"/>
        </w:rPr>
      </w:pPr>
    </w:p>
    <w:sectPr w:rsidR="00637565" w:rsidSect="00DC2975"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361" w:right="1247" w:bottom="1361" w:left="1247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C5149" w14:textId="77777777" w:rsidR="0022408C" w:rsidRDefault="0022408C" w:rsidP="004F2C7C">
      <w:r>
        <w:separator/>
      </w:r>
    </w:p>
  </w:endnote>
  <w:endnote w:type="continuationSeparator" w:id="0">
    <w:p w14:paraId="4DB01EE3" w14:textId="77777777" w:rsidR="0022408C" w:rsidRDefault="0022408C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AA7F0" w14:textId="77777777" w:rsidR="00C05893" w:rsidRDefault="00F14DE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C96506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784737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sz w:val="16"/>
            <w:szCs w:val="16"/>
          </w:rPr>
          <w:id w:val="247847372"/>
          <w:docPartObj>
            <w:docPartGallery w:val="Page Numbers (Top of Page)"/>
            <w:docPartUnique/>
          </w:docPartObj>
        </w:sdtPr>
        <w:sdtContent>
          <w:p w14:paraId="4B601CF0" w14:textId="77777777" w:rsidR="00DC2975" w:rsidRPr="00DC2975" w:rsidRDefault="00DC2975">
            <w:pPr>
              <w:pStyle w:val="Stopka"/>
              <w:jc w:val="center"/>
              <w:rPr>
                <w:sz w:val="16"/>
                <w:szCs w:val="16"/>
              </w:rPr>
            </w:pPr>
            <w:r w:rsidRPr="00DC2975">
              <w:rPr>
                <w:sz w:val="16"/>
                <w:szCs w:val="16"/>
              </w:rPr>
              <w:t xml:space="preserve">Strona </w:t>
            </w:r>
            <w:r w:rsidR="00F14DE2" w:rsidRPr="00DC2975">
              <w:rPr>
                <w:b/>
                <w:sz w:val="16"/>
                <w:szCs w:val="16"/>
              </w:rPr>
              <w:fldChar w:fldCharType="begin"/>
            </w:r>
            <w:r w:rsidRPr="00DC2975">
              <w:rPr>
                <w:b/>
                <w:sz w:val="16"/>
                <w:szCs w:val="16"/>
              </w:rPr>
              <w:instrText>PAGE</w:instrText>
            </w:r>
            <w:r w:rsidR="00F14DE2" w:rsidRPr="00DC2975">
              <w:rPr>
                <w:b/>
                <w:sz w:val="16"/>
                <w:szCs w:val="16"/>
              </w:rPr>
              <w:fldChar w:fldCharType="separate"/>
            </w:r>
            <w:r w:rsidR="00DD398A">
              <w:rPr>
                <w:b/>
                <w:noProof/>
                <w:sz w:val="16"/>
                <w:szCs w:val="16"/>
              </w:rPr>
              <w:t>2</w:t>
            </w:r>
            <w:r w:rsidR="00F14DE2" w:rsidRPr="00DC2975">
              <w:rPr>
                <w:b/>
                <w:sz w:val="16"/>
                <w:szCs w:val="16"/>
              </w:rPr>
              <w:fldChar w:fldCharType="end"/>
            </w:r>
            <w:r w:rsidRPr="00DC2975">
              <w:rPr>
                <w:sz w:val="16"/>
                <w:szCs w:val="16"/>
              </w:rPr>
              <w:t xml:space="preserve"> z </w:t>
            </w:r>
            <w:r w:rsidR="00F14DE2" w:rsidRPr="00DC2975">
              <w:rPr>
                <w:b/>
                <w:sz w:val="16"/>
                <w:szCs w:val="16"/>
              </w:rPr>
              <w:fldChar w:fldCharType="begin"/>
            </w:r>
            <w:r w:rsidRPr="00DC2975">
              <w:rPr>
                <w:b/>
                <w:sz w:val="16"/>
                <w:szCs w:val="16"/>
              </w:rPr>
              <w:instrText>NUMPAGES</w:instrText>
            </w:r>
            <w:r w:rsidR="00F14DE2" w:rsidRPr="00DC2975">
              <w:rPr>
                <w:b/>
                <w:sz w:val="16"/>
                <w:szCs w:val="16"/>
              </w:rPr>
              <w:fldChar w:fldCharType="separate"/>
            </w:r>
            <w:r w:rsidR="00DD398A">
              <w:rPr>
                <w:b/>
                <w:noProof/>
                <w:sz w:val="16"/>
                <w:szCs w:val="16"/>
              </w:rPr>
              <w:t>2</w:t>
            </w:r>
            <w:r w:rsidR="00F14DE2" w:rsidRPr="00DC297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142F17D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247847371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Content>
          <w:p w14:paraId="5B9611D2" w14:textId="77777777" w:rsidR="00DC2975" w:rsidRPr="00DC2975" w:rsidRDefault="00DC2975">
            <w:pPr>
              <w:pStyle w:val="Stopka"/>
              <w:jc w:val="center"/>
              <w:rPr>
                <w:sz w:val="16"/>
                <w:szCs w:val="16"/>
              </w:rPr>
            </w:pPr>
            <w:r w:rsidRPr="00DC2975">
              <w:rPr>
                <w:sz w:val="16"/>
                <w:szCs w:val="16"/>
              </w:rPr>
              <w:t xml:space="preserve">Strona </w:t>
            </w:r>
            <w:r w:rsidR="00F14DE2" w:rsidRPr="00DC2975">
              <w:rPr>
                <w:b/>
                <w:sz w:val="16"/>
                <w:szCs w:val="16"/>
              </w:rPr>
              <w:fldChar w:fldCharType="begin"/>
            </w:r>
            <w:r w:rsidRPr="00DC2975">
              <w:rPr>
                <w:b/>
                <w:sz w:val="16"/>
                <w:szCs w:val="16"/>
              </w:rPr>
              <w:instrText>PAGE</w:instrText>
            </w:r>
            <w:r w:rsidR="00F14DE2" w:rsidRPr="00DC2975">
              <w:rPr>
                <w:b/>
                <w:sz w:val="16"/>
                <w:szCs w:val="16"/>
              </w:rPr>
              <w:fldChar w:fldCharType="separate"/>
            </w:r>
            <w:r w:rsidR="00DD398A">
              <w:rPr>
                <w:b/>
                <w:noProof/>
                <w:sz w:val="16"/>
                <w:szCs w:val="16"/>
              </w:rPr>
              <w:t>1</w:t>
            </w:r>
            <w:r w:rsidR="00F14DE2" w:rsidRPr="00DC2975">
              <w:rPr>
                <w:b/>
                <w:sz w:val="16"/>
                <w:szCs w:val="16"/>
              </w:rPr>
              <w:fldChar w:fldCharType="end"/>
            </w:r>
            <w:r w:rsidRPr="00DC2975">
              <w:rPr>
                <w:sz w:val="16"/>
                <w:szCs w:val="16"/>
              </w:rPr>
              <w:t xml:space="preserve"> z </w:t>
            </w:r>
            <w:r w:rsidR="00F14DE2" w:rsidRPr="00DC2975">
              <w:rPr>
                <w:b/>
                <w:sz w:val="16"/>
                <w:szCs w:val="16"/>
              </w:rPr>
              <w:fldChar w:fldCharType="begin"/>
            </w:r>
            <w:r w:rsidRPr="00DC2975">
              <w:rPr>
                <w:b/>
                <w:sz w:val="16"/>
                <w:szCs w:val="16"/>
              </w:rPr>
              <w:instrText>NUMPAGES</w:instrText>
            </w:r>
            <w:r w:rsidR="00F14DE2" w:rsidRPr="00DC2975">
              <w:rPr>
                <w:b/>
                <w:sz w:val="16"/>
                <w:szCs w:val="16"/>
              </w:rPr>
              <w:fldChar w:fldCharType="separate"/>
            </w:r>
            <w:r w:rsidR="00DD398A">
              <w:rPr>
                <w:b/>
                <w:noProof/>
                <w:sz w:val="16"/>
                <w:szCs w:val="16"/>
              </w:rPr>
              <w:t>2</w:t>
            </w:r>
            <w:r w:rsidR="00F14DE2" w:rsidRPr="00DC297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2736911D" w14:textId="77777777" w:rsidR="00C05893" w:rsidRDefault="00C05893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08266" w14:textId="77777777" w:rsidR="0022408C" w:rsidRDefault="0022408C" w:rsidP="004F2C7C">
      <w:r>
        <w:separator/>
      </w:r>
    </w:p>
  </w:footnote>
  <w:footnote w:type="continuationSeparator" w:id="0">
    <w:p w14:paraId="7974457A" w14:textId="77777777" w:rsidR="0022408C" w:rsidRDefault="0022408C" w:rsidP="004F2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8AF36" w14:textId="77777777" w:rsidR="00DC2975" w:rsidRDefault="003C3235" w:rsidP="00DC2975">
    <w:pPr>
      <w:jc w:val="center"/>
      <w:rPr>
        <w:b/>
        <w:i/>
        <w:sz w:val="22"/>
        <w:szCs w:val="22"/>
      </w:rPr>
    </w:pPr>
    <w:r w:rsidRPr="003C3235">
      <w:rPr>
        <w:b/>
        <w:i/>
        <w:noProof/>
        <w:sz w:val="22"/>
        <w:szCs w:val="22"/>
        <w:lang w:eastAsia="pl-PL"/>
      </w:rPr>
      <w:drawing>
        <wp:inline distT="0" distB="0" distL="0" distR="0" wp14:anchorId="194DAFFC" wp14:editId="54652811">
          <wp:extent cx="5760720" cy="571717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7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7066582" w14:textId="0F779C94" w:rsidR="00DC2975" w:rsidRDefault="003B663A" w:rsidP="00DC2975">
    <w:pPr>
      <w:rPr>
        <w:b/>
        <w:i/>
        <w:sz w:val="22"/>
        <w:szCs w:val="22"/>
      </w:rPr>
    </w:pPr>
    <w:r>
      <w:rPr>
        <w:b/>
        <w:i/>
        <w:noProof/>
        <w:sz w:val="22"/>
        <w:szCs w:val="22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7BF05FE" wp14:editId="4054C789">
              <wp:simplePos x="0" y="0"/>
              <wp:positionH relativeFrom="column">
                <wp:posOffset>257810</wp:posOffset>
              </wp:positionH>
              <wp:positionV relativeFrom="paragraph">
                <wp:posOffset>124460</wp:posOffset>
              </wp:positionV>
              <wp:extent cx="5715000" cy="0"/>
              <wp:effectExtent l="10160" t="10160" r="8890" b="8890"/>
              <wp:wrapNone/>
              <wp:docPr id="57435868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95D673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.3pt,9.8pt" to="470.3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" strokeweight=".26mm">
              <v:stroke joinstyle="miter"/>
            </v:line>
          </w:pict>
        </mc:Fallback>
      </mc:AlternateContent>
    </w:r>
  </w:p>
  <w:p w14:paraId="2B712397" w14:textId="77777777" w:rsidR="000D79B7" w:rsidRDefault="000D79B7" w:rsidP="00DC2975">
    <w:pPr>
      <w:rPr>
        <w:b/>
        <w:i/>
        <w:sz w:val="22"/>
        <w:szCs w:val="22"/>
      </w:rPr>
    </w:pPr>
  </w:p>
  <w:p w14:paraId="2E6F18E5" w14:textId="652793A2" w:rsidR="00DC2975" w:rsidRPr="00DC2975" w:rsidRDefault="00DC2975" w:rsidP="00DC2975">
    <w:pPr>
      <w:rPr>
        <w:sz w:val="22"/>
        <w:szCs w:val="22"/>
      </w:rPr>
    </w:pPr>
    <w:r w:rsidRPr="000D79B7">
      <w:rPr>
        <w:b/>
        <w:i/>
        <w:sz w:val="22"/>
        <w:szCs w:val="22"/>
      </w:rPr>
      <w:t>Znak sprawy: DZP.261.1.</w:t>
    </w:r>
    <w:r w:rsidR="00E642F9">
      <w:rPr>
        <w:b/>
        <w:i/>
        <w:sz w:val="22"/>
        <w:szCs w:val="22"/>
      </w:rPr>
      <w:t>2</w:t>
    </w:r>
    <w:r w:rsidR="00FB6E18">
      <w:rPr>
        <w:b/>
        <w:i/>
        <w:sz w:val="22"/>
        <w:szCs w:val="22"/>
      </w:rPr>
      <w:t>9</w:t>
    </w:r>
    <w:r w:rsidR="000D79B7">
      <w:rPr>
        <w:b/>
        <w:i/>
        <w:sz w:val="22"/>
        <w:szCs w:val="22"/>
      </w:rPr>
      <w:t>.</w:t>
    </w:r>
    <w:r w:rsidRPr="000D79B7">
      <w:rPr>
        <w:b/>
        <w:i/>
        <w:sz w:val="22"/>
        <w:szCs w:val="22"/>
      </w:rPr>
      <w:t>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2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5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6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9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" w15:restartNumberingAfterBreak="0">
    <w:nsid w:val="1A670FB8"/>
    <w:multiLevelType w:val="hybridMultilevel"/>
    <w:tmpl w:val="76562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" w15:restartNumberingAfterBreak="0">
    <w:nsid w:val="23D30915"/>
    <w:multiLevelType w:val="hybridMultilevel"/>
    <w:tmpl w:val="4978DF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37920948"/>
    <w:multiLevelType w:val="hybridMultilevel"/>
    <w:tmpl w:val="737CD8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CB385A"/>
    <w:multiLevelType w:val="multilevel"/>
    <w:tmpl w:val="061CCC4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3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35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36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1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71730932">
    <w:abstractNumId w:val="34"/>
  </w:num>
  <w:num w:numId="2" w16cid:durableId="1029913411">
    <w:abstractNumId w:val="32"/>
  </w:num>
  <w:num w:numId="3" w16cid:durableId="789057437">
    <w:abstractNumId w:val="16"/>
  </w:num>
  <w:num w:numId="4" w16cid:durableId="1250044819">
    <w:abstractNumId w:val="24"/>
  </w:num>
  <w:num w:numId="5" w16cid:durableId="850333958">
    <w:abstractNumId w:val="17"/>
  </w:num>
  <w:num w:numId="6" w16cid:durableId="170486329">
    <w:abstractNumId w:val="14"/>
  </w:num>
  <w:num w:numId="7" w16cid:durableId="1965765141">
    <w:abstractNumId w:val="13"/>
  </w:num>
  <w:num w:numId="8" w16cid:durableId="205679784">
    <w:abstractNumId w:val="19"/>
  </w:num>
  <w:num w:numId="9" w16cid:durableId="1451243088">
    <w:abstractNumId w:val="40"/>
  </w:num>
  <w:num w:numId="10" w16cid:durableId="1832331136">
    <w:abstractNumId w:val="20"/>
  </w:num>
  <w:num w:numId="11" w16cid:durableId="115343508">
    <w:abstractNumId w:val="26"/>
  </w:num>
  <w:num w:numId="12" w16cid:durableId="1989702164">
    <w:abstractNumId w:val="12"/>
  </w:num>
  <w:num w:numId="13" w16cid:durableId="947934793">
    <w:abstractNumId w:val="15"/>
  </w:num>
  <w:num w:numId="14" w16cid:durableId="2013414848">
    <w:abstractNumId w:val="18"/>
  </w:num>
  <w:num w:numId="15" w16cid:durableId="1868982384">
    <w:abstractNumId w:val="25"/>
  </w:num>
  <w:num w:numId="16" w16cid:durableId="2008168737">
    <w:abstractNumId w:val="3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947"/>
    <w:rsid w:val="000501D6"/>
    <w:rsid w:val="00051DBF"/>
    <w:rsid w:val="00051E0E"/>
    <w:rsid w:val="00052FE7"/>
    <w:rsid w:val="0005410E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C2F"/>
    <w:rsid w:val="00075F0C"/>
    <w:rsid w:val="0007715E"/>
    <w:rsid w:val="00083CEA"/>
    <w:rsid w:val="0008463C"/>
    <w:rsid w:val="000870D3"/>
    <w:rsid w:val="00091EA3"/>
    <w:rsid w:val="000939CC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B7"/>
    <w:rsid w:val="000D79C1"/>
    <w:rsid w:val="000D7F15"/>
    <w:rsid w:val="000E0D94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30CD0"/>
    <w:rsid w:val="0013167D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262D"/>
    <w:rsid w:val="001C41D1"/>
    <w:rsid w:val="001C6961"/>
    <w:rsid w:val="001C70D6"/>
    <w:rsid w:val="001C74B5"/>
    <w:rsid w:val="001D16BD"/>
    <w:rsid w:val="001D204F"/>
    <w:rsid w:val="001D7ADD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7335"/>
    <w:rsid w:val="002002C4"/>
    <w:rsid w:val="00200323"/>
    <w:rsid w:val="00200558"/>
    <w:rsid w:val="00200ECA"/>
    <w:rsid w:val="002044FD"/>
    <w:rsid w:val="00204953"/>
    <w:rsid w:val="00204F07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8C"/>
    <w:rsid w:val="002240F4"/>
    <w:rsid w:val="00225706"/>
    <w:rsid w:val="002257BE"/>
    <w:rsid w:val="00227311"/>
    <w:rsid w:val="002275DF"/>
    <w:rsid w:val="00227F2B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1F84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A44"/>
    <w:rsid w:val="002A5ECD"/>
    <w:rsid w:val="002A6524"/>
    <w:rsid w:val="002A74FF"/>
    <w:rsid w:val="002B1FF0"/>
    <w:rsid w:val="002B25C4"/>
    <w:rsid w:val="002B3640"/>
    <w:rsid w:val="002B3D53"/>
    <w:rsid w:val="002B51D9"/>
    <w:rsid w:val="002B566D"/>
    <w:rsid w:val="002B6AAC"/>
    <w:rsid w:val="002B7E75"/>
    <w:rsid w:val="002C13FF"/>
    <w:rsid w:val="002C33DA"/>
    <w:rsid w:val="002C3C62"/>
    <w:rsid w:val="002C3D2C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663A"/>
    <w:rsid w:val="003B725D"/>
    <w:rsid w:val="003C15D7"/>
    <w:rsid w:val="003C1DF7"/>
    <w:rsid w:val="003C2649"/>
    <w:rsid w:val="003C3235"/>
    <w:rsid w:val="003C4E26"/>
    <w:rsid w:val="003C5587"/>
    <w:rsid w:val="003C56D5"/>
    <w:rsid w:val="003D0552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0A52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2B25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60D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D6DF6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2E6"/>
    <w:rsid w:val="00621C08"/>
    <w:rsid w:val="00622456"/>
    <w:rsid w:val="0062463C"/>
    <w:rsid w:val="00625B88"/>
    <w:rsid w:val="00630AEF"/>
    <w:rsid w:val="006330FA"/>
    <w:rsid w:val="00633A36"/>
    <w:rsid w:val="00634987"/>
    <w:rsid w:val="00634F69"/>
    <w:rsid w:val="0063517E"/>
    <w:rsid w:val="00637565"/>
    <w:rsid w:val="00646C56"/>
    <w:rsid w:val="00647FCE"/>
    <w:rsid w:val="00650523"/>
    <w:rsid w:val="00652EAA"/>
    <w:rsid w:val="006540D2"/>
    <w:rsid w:val="00654D5C"/>
    <w:rsid w:val="00657BAC"/>
    <w:rsid w:val="00657EE1"/>
    <w:rsid w:val="00661956"/>
    <w:rsid w:val="00664BCB"/>
    <w:rsid w:val="0066616B"/>
    <w:rsid w:val="006713C9"/>
    <w:rsid w:val="006730AE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383D"/>
    <w:rsid w:val="006C42CC"/>
    <w:rsid w:val="006C609A"/>
    <w:rsid w:val="006D0FF1"/>
    <w:rsid w:val="006D31B1"/>
    <w:rsid w:val="006D3CD5"/>
    <w:rsid w:val="006D3D3B"/>
    <w:rsid w:val="006D4CF4"/>
    <w:rsid w:val="006D5401"/>
    <w:rsid w:val="006D5E91"/>
    <w:rsid w:val="006D66E8"/>
    <w:rsid w:val="006D7130"/>
    <w:rsid w:val="006E0B72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65D0"/>
    <w:rsid w:val="00716AFC"/>
    <w:rsid w:val="007172C1"/>
    <w:rsid w:val="00722630"/>
    <w:rsid w:val="00723E6F"/>
    <w:rsid w:val="00730EA0"/>
    <w:rsid w:val="00731A64"/>
    <w:rsid w:val="007333BE"/>
    <w:rsid w:val="00734974"/>
    <w:rsid w:val="007357FD"/>
    <w:rsid w:val="007360A7"/>
    <w:rsid w:val="00736B1D"/>
    <w:rsid w:val="00740C76"/>
    <w:rsid w:val="00740F00"/>
    <w:rsid w:val="00740FA0"/>
    <w:rsid w:val="00741E44"/>
    <w:rsid w:val="00741F40"/>
    <w:rsid w:val="0074246A"/>
    <w:rsid w:val="00742FC4"/>
    <w:rsid w:val="007451B0"/>
    <w:rsid w:val="0075192D"/>
    <w:rsid w:val="00752A32"/>
    <w:rsid w:val="00752A77"/>
    <w:rsid w:val="007546B2"/>
    <w:rsid w:val="007613B8"/>
    <w:rsid w:val="00761F6B"/>
    <w:rsid w:val="00763116"/>
    <w:rsid w:val="007645AC"/>
    <w:rsid w:val="00764798"/>
    <w:rsid w:val="00765027"/>
    <w:rsid w:val="0076513E"/>
    <w:rsid w:val="007709E8"/>
    <w:rsid w:val="007721C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285"/>
    <w:rsid w:val="007A0E64"/>
    <w:rsid w:val="007A4832"/>
    <w:rsid w:val="007A7254"/>
    <w:rsid w:val="007B1701"/>
    <w:rsid w:val="007B1963"/>
    <w:rsid w:val="007B1B6C"/>
    <w:rsid w:val="007B324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2E29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01F9"/>
    <w:rsid w:val="00833F0C"/>
    <w:rsid w:val="008350FA"/>
    <w:rsid w:val="008448CE"/>
    <w:rsid w:val="00847203"/>
    <w:rsid w:val="008478DE"/>
    <w:rsid w:val="00851A22"/>
    <w:rsid w:val="00851CBF"/>
    <w:rsid w:val="00860176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2CD6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4DD5"/>
    <w:rsid w:val="00916B81"/>
    <w:rsid w:val="00920ECC"/>
    <w:rsid w:val="009240B9"/>
    <w:rsid w:val="00924CAA"/>
    <w:rsid w:val="009264BA"/>
    <w:rsid w:val="009270EF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6703"/>
    <w:rsid w:val="00966AA9"/>
    <w:rsid w:val="0096748C"/>
    <w:rsid w:val="009734AE"/>
    <w:rsid w:val="00973CD1"/>
    <w:rsid w:val="009752EE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9763D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8B9"/>
    <w:rsid w:val="009C6C4B"/>
    <w:rsid w:val="009C7A0B"/>
    <w:rsid w:val="009D1678"/>
    <w:rsid w:val="009D1D8A"/>
    <w:rsid w:val="009D288C"/>
    <w:rsid w:val="009D4C07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3BE2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32DC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097B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615"/>
    <w:rsid w:val="00B27DE4"/>
    <w:rsid w:val="00B305B4"/>
    <w:rsid w:val="00B3254D"/>
    <w:rsid w:val="00B33A90"/>
    <w:rsid w:val="00B34F99"/>
    <w:rsid w:val="00B36E28"/>
    <w:rsid w:val="00B408B9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0A4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E50"/>
    <w:rsid w:val="00C63947"/>
    <w:rsid w:val="00C65AF3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65"/>
    <w:rsid w:val="00CF7C4B"/>
    <w:rsid w:val="00D04206"/>
    <w:rsid w:val="00D06428"/>
    <w:rsid w:val="00D161A3"/>
    <w:rsid w:val="00D1676E"/>
    <w:rsid w:val="00D176F1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04E6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149D"/>
    <w:rsid w:val="00DC2613"/>
    <w:rsid w:val="00DC2975"/>
    <w:rsid w:val="00DC5831"/>
    <w:rsid w:val="00DD0073"/>
    <w:rsid w:val="00DD024F"/>
    <w:rsid w:val="00DD09EA"/>
    <w:rsid w:val="00DD0C78"/>
    <w:rsid w:val="00DD1C89"/>
    <w:rsid w:val="00DD25C8"/>
    <w:rsid w:val="00DD27B3"/>
    <w:rsid w:val="00DD398A"/>
    <w:rsid w:val="00DD3BD7"/>
    <w:rsid w:val="00DD3D8A"/>
    <w:rsid w:val="00DD5F33"/>
    <w:rsid w:val="00DD6748"/>
    <w:rsid w:val="00DE1896"/>
    <w:rsid w:val="00DE2539"/>
    <w:rsid w:val="00DE259C"/>
    <w:rsid w:val="00DE2B8E"/>
    <w:rsid w:val="00DE4A04"/>
    <w:rsid w:val="00DE7B67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4575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528"/>
    <w:rsid w:val="00E46B41"/>
    <w:rsid w:val="00E46D3A"/>
    <w:rsid w:val="00E510E5"/>
    <w:rsid w:val="00E522D2"/>
    <w:rsid w:val="00E52E1E"/>
    <w:rsid w:val="00E52FF3"/>
    <w:rsid w:val="00E540C3"/>
    <w:rsid w:val="00E56BAB"/>
    <w:rsid w:val="00E61453"/>
    <w:rsid w:val="00E62805"/>
    <w:rsid w:val="00E62BAE"/>
    <w:rsid w:val="00E642F9"/>
    <w:rsid w:val="00E6500E"/>
    <w:rsid w:val="00E65EA5"/>
    <w:rsid w:val="00E65F89"/>
    <w:rsid w:val="00E66685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52D1"/>
    <w:rsid w:val="00EA53F7"/>
    <w:rsid w:val="00EA7288"/>
    <w:rsid w:val="00EA7A03"/>
    <w:rsid w:val="00EB008C"/>
    <w:rsid w:val="00EB03B4"/>
    <w:rsid w:val="00EB4398"/>
    <w:rsid w:val="00EB56A0"/>
    <w:rsid w:val="00EB63E8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2DB7"/>
    <w:rsid w:val="00EF3829"/>
    <w:rsid w:val="00EF463E"/>
    <w:rsid w:val="00EF46E5"/>
    <w:rsid w:val="00EF675C"/>
    <w:rsid w:val="00EF7044"/>
    <w:rsid w:val="00F019F2"/>
    <w:rsid w:val="00F02B65"/>
    <w:rsid w:val="00F04404"/>
    <w:rsid w:val="00F1055C"/>
    <w:rsid w:val="00F12128"/>
    <w:rsid w:val="00F12D6C"/>
    <w:rsid w:val="00F137E2"/>
    <w:rsid w:val="00F1380B"/>
    <w:rsid w:val="00F14DE2"/>
    <w:rsid w:val="00F21052"/>
    <w:rsid w:val="00F217BE"/>
    <w:rsid w:val="00F22A79"/>
    <w:rsid w:val="00F23638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6ED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6E18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AAD6DF"/>
  <w15:docId w15:val="{9DEDF902-4A09-43A8-9DF0-92B465C2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936ED"/>
    <w:pPr>
      <w:keepNext/>
      <w:keepLines/>
      <w:spacing w:before="480"/>
      <w:outlineLvl w:val="0"/>
    </w:pPr>
    <w:rPr>
      <w:rFonts w:eastAsiaTheme="majorEastAsia" w:cstheme="majorBidi"/>
      <w:b/>
      <w:bCs/>
      <w:sz w:val="2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936ED"/>
    <w:rPr>
      <w:rFonts w:eastAsiaTheme="majorEastAsia" w:cstheme="majorBidi"/>
      <w:b/>
      <w:bCs/>
      <w:sz w:val="22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99"/>
    <w:qFormat/>
    <w:rsid w:val="00BE2980"/>
    <w:rPr>
      <w:sz w:val="22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4456E0"/>
    <w:pPr>
      <w:ind w:left="426"/>
      <w:jc w:val="both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4456E0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eastAsia="Times New Roman" w:cs="Times New Roman"/>
      <w:bCs w:val="0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1"/>
      </w:numPr>
    </w:pPr>
  </w:style>
  <w:style w:type="numbering" w:customStyle="1" w:styleId="WW8Num42">
    <w:name w:val="WW8Num42"/>
    <w:basedOn w:val="Bezlisty"/>
    <w:rsid w:val="00E41562"/>
    <w:pPr>
      <w:numPr>
        <w:numId w:val="2"/>
      </w:numPr>
    </w:pPr>
  </w:style>
  <w:style w:type="numbering" w:customStyle="1" w:styleId="WW8Num11">
    <w:name w:val="WW8Num11"/>
    <w:basedOn w:val="Bezlisty"/>
    <w:rsid w:val="00E41562"/>
    <w:pPr>
      <w:numPr>
        <w:numId w:val="3"/>
      </w:numPr>
    </w:pPr>
  </w:style>
  <w:style w:type="numbering" w:customStyle="1" w:styleId="WW8Num24">
    <w:name w:val="WW8Num24"/>
    <w:basedOn w:val="Bezlisty"/>
    <w:rsid w:val="00E41562"/>
    <w:pPr>
      <w:numPr>
        <w:numId w:val="4"/>
      </w:numPr>
    </w:pPr>
  </w:style>
  <w:style w:type="numbering" w:customStyle="1" w:styleId="WW8Num9">
    <w:name w:val="WW8Num9"/>
    <w:basedOn w:val="Bezlisty"/>
    <w:rsid w:val="00E41562"/>
    <w:pPr>
      <w:numPr>
        <w:numId w:val="5"/>
      </w:numPr>
    </w:pPr>
  </w:style>
  <w:style w:type="numbering" w:customStyle="1" w:styleId="WW8Num16">
    <w:name w:val="WW8Num16"/>
    <w:basedOn w:val="Bezlisty"/>
    <w:rsid w:val="00E41562"/>
    <w:pPr>
      <w:numPr>
        <w:numId w:val="6"/>
      </w:numPr>
    </w:pPr>
  </w:style>
  <w:style w:type="numbering" w:customStyle="1" w:styleId="WW8Num8">
    <w:name w:val="WW8Num8"/>
    <w:basedOn w:val="Bezlisty"/>
    <w:rsid w:val="00E41562"/>
    <w:pPr>
      <w:numPr>
        <w:numId w:val="7"/>
      </w:numPr>
    </w:pPr>
  </w:style>
  <w:style w:type="numbering" w:customStyle="1" w:styleId="WW8Num28">
    <w:name w:val="WW8Num28"/>
    <w:basedOn w:val="Bezlisty"/>
    <w:rsid w:val="00E41562"/>
    <w:pPr>
      <w:numPr>
        <w:numId w:val="8"/>
      </w:numPr>
    </w:pPr>
  </w:style>
  <w:style w:type="numbering" w:customStyle="1" w:styleId="WW8Num37">
    <w:name w:val="WW8Num37"/>
    <w:basedOn w:val="Bezlisty"/>
    <w:rsid w:val="00E41562"/>
    <w:pPr>
      <w:numPr>
        <w:numId w:val="9"/>
      </w:numPr>
    </w:pPr>
  </w:style>
  <w:style w:type="numbering" w:customStyle="1" w:styleId="WW8Num29">
    <w:name w:val="WW8Num29"/>
    <w:basedOn w:val="Bezlisty"/>
    <w:rsid w:val="00E41562"/>
    <w:pPr>
      <w:numPr>
        <w:numId w:val="10"/>
      </w:numPr>
    </w:pPr>
  </w:style>
  <w:style w:type="numbering" w:customStyle="1" w:styleId="WW8Num39">
    <w:name w:val="WW8Num39"/>
    <w:basedOn w:val="Bezlisty"/>
    <w:rsid w:val="00E41562"/>
    <w:pPr>
      <w:numPr>
        <w:numId w:val="11"/>
      </w:numPr>
    </w:pPr>
  </w:style>
  <w:style w:type="numbering" w:customStyle="1" w:styleId="WW8Num35">
    <w:name w:val="WW8Num35"/>
    <w:basedOn w:val="Bezlisty"/>
    <w:rsid w:val="008A4215"/>
    <w:pPr>
      <w:numPr>
        <w:numId w:val="12"/>
      </w:numPr>
    </w:pPr>
  </w:style>
  <w:style w:type="character" w:customStyle="1" w:styleId="AkapitzlistZnak">
    <w:name w:val="Akapit z listą Znak"/>
    <w:aliases w:val="normalny tekst Znak,Akapit z list¹ Znak"/>
    <w:link w:val="Akapitzlist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462E6-5519-43FA-9B1B-3675BA4DA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</dc:creator>
  <cp:lastModifiedBy>Małgorzata Nazar</cp:lastModifiedBy>
  <cp:revision>2</cp:revision>
  <cp:lastPrinted>2022-10-17T08:16:00Z</cp:lastPrinted>
  <dcterms:created xsi:type="dcterms:W3CDTF">2025-12-19T10:23:00Z</dcterms:created>
  <dcterms:modified xsi:type="dcterms:W3CDTF">2025-12-19T10:23:00Z</dcterms:modified>
</cp:coreProperties>
</file>